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25514E1C" w:rsidR="00746E60" w:rsidRPr="00252D1A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252D1A">
        <w:rPr>
          <w:rFonts w:ascii="Calibri" w:hAnsi="Calibri" w:cs="Calibri"/>
          <w:bCs/>
          <w:sz w:val="24"/>
        </w:rPr>
        <w:t xml:space="preserve">PREGÃO ELETRÔNICO nº </w:t>
      </w:r>
      <w:r w:rsidR="006E53D6" w:rsidRPr="00252D1A">
        <w:rPr>
          <w:rFonts w:ascii="Calibri" w:hAnsi="Calibri" w:cs="Calibri"/>
          <w:bCs/>
          <w:sz w:val="24"/>
        </w:rPr>
        <w:t>1</w:t>
      </w:r>
      <w:r w:rsidR="007F58F0">
        <w:rPr>
          <w:rFonts w:ascii="Calibri" w:hAnsi="Calibri" w:cs="Calibri"/>
          <w:bCs/>
          <w:sz w:val="24"/>
        </w:rPr>
        <w:t>255</w:t>
      </w:r>
      <w:r w:rsidRPr="00252D1A">
        <w:rPr>
          <w:rFonts w:ascii="Calibri" w:hAnsi="Calibri" w:cs="Calibri"/>
          <w:bCs/>
          <w:sz w:val="24"/>
        </w:rPr>
        <w:t>/202</w:t>
      </w:r>
      <w:r w:rsidR="00170C9D" w:rsidRPr="00252D1A">
        <w:rPr>
          <w:rFonts w:ascii="Calibri" w:hAnsi="Calibri" w:cs="Calibri"/>
          <w:bCs/>
          <w:sz w:val="24"/>
        </w:rPr>
        <w:t>4</w:t>
      </w:r>
    </w:p>
    <w:p w14:paraId="476DAA2D" w14:textId="55151FB9" w:rsidR="00746E60" w:rsidRPr="00252D1A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252D1A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252D1A" w:rsidRDefault="00746E60" w:rsidP="00746E60">
      <w:pPr>
        <w:rPr>
          <w:rFonts w:ascii="Calibri" w:hAnsi="Calibri"/>
        </w:rPr>
      </w:pPr>
    </w:p>
    <w:p w14:paraId="3C44B867" w14:textId="231C97A9" w:rsidR="00746E60" w:rsidRPr="00252D1A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 w:rsidRPr="00252D1A">
        <w:rPr>
          <w:rFonts w:ascii="Calibri" w:hAnsi="Calibri" w:cs="Calibri"/>
          <w:sz w:val="22"/>
          <w:szCs w:val="22"/>
        </w:rPr>
        <w:t xml:space="preserve">Conforme datas das assinaturas digitais, a </w:t>
      </w:r>
      <w:r w:rsidRPr="00252D1A">
        <w:rPr>
          <w:rFonts w:ascii="Calibri" w:hAnsi="Calibri" w:cs="Calibri"/>
        </w:rPr>
        <w:t>FUNDAÇÃO UNIVERSIDADE DO ESTADO DE SANTA CATARINA</w:t>
      </w:r>
      <w:r w:rsidRPr="00252D1A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252D1A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252D1A">
        <w:rPr>
          <w:rFonts w:ascii="Calibri" w:hAnsi="Calibri" w:cs="Arial"/>
          <w:sz w:val="22"/>
          <w:szCs w:val="22"/>
        </w:rPr>
        <w:t>Fragalli</w:t>
      </w:r>
      <w:proofErr w:type="spellEnd"/>
      <w:r w:rsidRPr="00252D1A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252D1A">
        <w:rPr>
          <w:rFonts w:ascii="Calibri" w:hAnsi="Calibri" w:cs="Calibri"/>
          <w:sz w:val="22"/>
          <w:szCs w:val="22"/>
        </w:rPr>
        <w:t xml:space="preserve">CI </w:t>
      </w:r>
      <w:bookmarkEnd w:id="0"/>
      <w:r w:rsidR="00B65BFB" w:rsidRPr="00AE0E9E">
        <w:rPr>
          <w:rFonts w:ascii="Calibri" w:hAnsi="Calibri" w:cs="Calibri"/>
          <w:sz w:val="22"/>
          <w:szCs w:val="22"/>
        </w:rPr>
        <w:t>nº 7625826/SSP-SP, CPF 030.106.838-04</w:t>
      </w:r>
      <w:r w:rsidRPr="00252D1A">
        <w:rPr>
          <w:rFonts w:ascii="Calibri" w:hAnsi="Calibri" w:cs="Calibri"/>
          <w:sz w:val="22"/>
          <w:szCs w:val="22"/>
        </w:rPr>
        <w:t xml:space="preserve">, nos termos do art. 82 da Lei Federal nº 14.133/2021, em face da classificação das propostas apresentadas neste pregão eletrônico, resolve REGISTRAR OS PREÇOS das empresas com preços mais vantajosos, por </w:t>
      </w:r>
      <w:r w:rsidR="00D23C05">
        <w:rPr>
          <w:rFonts w:ascii="Calibri" w:hAnsi="Calibri" w:cs="Calibri"/>
          <w:sz w:val="22"/>
          <w:szCs w:val="22"/>
        </w:rPr>
        <w:t>Item</w:t>
      </w:r>
      <w:r w:rsidRPr="00252D1A">
        <w:rPr>
          <w:rFonts w:ascii="Calibri" w:hAnsi="Calibri" w:cs="Calibri"/>
          <w:sz w:val="22"/>
          <w:szCs w:val="22"/>
        </w:rPr>
        <w:t>, sujeitando-se as partes ao edital deste pregão eletrônico, as determinações da Lei Federal nº 14.133/2021, demais normas legais federais e estaduais vigentes e pelas cláusulas e condições que se seguem.</w:t>
      </w:r>
    </w:p>
    <w:p w14:paraId="34A9D105" w14:textId="77777777" w:rsidR="00B36EBC" w:rsidRPr="00252D1A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Pr="00252D1A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 w:rsidRPr="00252D1A"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BBEA83B" w14:textId="77777777" w:rsidR="00B65BFB" w:rsidRDefault="00B65BFB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09820320" w:rsidR="00746E60" w:rsidRPr="00252D1A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252D1A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252D1A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252D1A">
        <w:rPr>
          <w:rFonts w:ascii="Calibri" w:hAnsi="Calibri"/>
          <w:bCs/>
          <w:szCs w:val="22"/>
        </w:rPr>
        <w:t>Constitui objeto da presente Ata de Registro de Preços (ARP) o registro dos preços dos produtos especificados no Anexo II do Edital.</w:t>
      </w:r>
    </w:p>
    <w:p w14:paraId="0A72079C" w14:textId="77777777" w:rsidR="00746E60" w:rsidRPr="00252D1A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252D1A">
        <w:rPr>
          <w:rFonts w:ascii="Calibri" w:hAnsi="Calibri"/>
          <w:bCs/>
          <w:szCs w:val="22"/>
        </w:rPr>
        <w:t>§ 1º – São Participantes desta ARP, aqueles descritos no Anexo I, deste Edital de pregão eletrônico.</w:t>
      </w:r>
    </w:p>
    <w:p w14:paraId="539AAFC8" w14:textId="77777777" w:rsidR="00746E60" w:rsidRPr="00252D1A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252D1A">
        <w:rPr>
          <w:rFonts w:ascii="Calibri" w:hAnsi="Calibri"/>
          <w:sz w:val="22"/>
          <w:szCs w:val="22"/>
        </w:rPr>
        <w:t xml:space="preserve">§ 2º – </w:t>
      </w:r>
      <w:r w:rsidRPr="00252D1A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252D1A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252D1A">
        <w:rPr>
          <w:rFonts w:ascii="Calibri" w:hAnsi="Calibri"/>
          <w:sz w:val="22"/>
          <w:szCs w:val="18"/>
        </w:rPr>
        <w:t>onforme o a</w:t>
      </w:r>
      <w:r w:rsidRPr="00252D1A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252D1A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252D1A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252D1A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Pr="00252D1A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252D1A">
        <w:rPr>
          <w:rFonts w:ascii="Calibri" w:hAnsi="Calibri"/>
          <w:bCs/>
          <w:szCs w:val="22"/>
        </w:rPr>
        <w:t xml:space="preserve">O prazo de vigência da Ata de Registro de Preços </w:t>
      </w:r>
      <w:r w:rsidRPr="00252D1A">
        <w:rPr>
          <w:rFonts w:ascii="Calibri" w:hAnsi="Calibri" w:cs="Calibri"/>
        </w:rPr>
        <w:t>será de 12 (doze) meses contadas da data de publicação do extrato no Diário Oficial do Estado de Santa Catarina (DOE/SC)</w:t>
      </w:r>
      <w:r w:rsidRPr="00252D1A">
        <w:rPr>
          <w:rFonts w:ascii="Calibri" w:hAnsi="Calibri"/>
          <w:bCs/>
          <w:szCs w:val="22"/>
        </w:rPr>
        <w:t>.</w:t>
      </w:r>
    </w:p>
    <w:p w14:paraId="5FF0BE89" w14:textId="7EA7CA99" w:rsidR="00746E60" w:rsidRPr="00252D1A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252D1A">
        <w:rPr>
          <w:rFonts w:ascii="Calibri" w:hAnsi="Calibri"/>
          <w:bCs/>
          <w:szCs w:val="22"/>
        </w:rPr>
        <w:t xml:space="preserve">O prazo de vigência da ARP poderá ser prorrogado por igual período, com a comprovação da </w:t>
      </w:r>
      <w:proofErr w:type="spellStart"/>
      <w:r w:rsidRPr="00252D1A">
        <w:rPr>
          <w:rFonts w:ascii="Calibri" w:hAnsi="Calibri"/>
          <w:bCs/>
          <w:szCs w:val="22"/>
        </w:rPr>
        <w:t>vantajosidade</w:t>
      </w:r>
      <w:proofErr w:type="spellEnd"/>
      <w:r w:rsidRPr="00252D1A">
        <w:rPr>
          <w:rFonts w:ascii="Calibri" w:hAnsi="Calibri"/>
          <w:bCs/>
          <w:szCs w:val="22"/>
        </w:rPr>
        <w:t xml:space="preserve"> dos preços.</w:t>
      </w:r>
    </w:p>
    <w:p w14:paraId="5ED62A82" w14:textId="77777777" w:rsidR="00746E60" w:rsidRPr="00252D1A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252D1A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252D1A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252D1A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252D1A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deste pregão eletrônico.</w:t>
      </w:r>
    </w:p>
    <w:p w14:paraId="33F4C1D2" w14:textId="77777777" w:rsidR="00746E60" w:rsidRPr="00252D1A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252D1A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252D1A">
        <w:rPr>
          <w:rFonts w:ascii="Calibri" w:hAnsi="Calibri"/>
          <w:b/>
          <w:sz w:val="22"/>
          <w:szCs w:val="22"/>
        </w:rPr>
        <w:t>CLÁUSULA QUARTA</w:t>
      </w:r>
      <w:r w:rsidRPr="00252D1A">
        <w:rPr>
          <w:rFonts w:ascii="Calibri" w:hAnsi="Calibri"/>
          <w:bCs/>
          <w:sz w:val="22"/>
          <w:szCs w:val="22"/>
        </w:rPr>
        <w:t xml:space="preserve"> </w:t>
      </w:r>
      <w:r w:rsidRPr="00252D1A">
        <w:rPr>
          <w:rFonts w:ascii="Calibri" w:hAnsi="Calibri"/>
          <w:b/>
          <w:sz w:val="22"/>
          <w:szCs w:val="22"/>
        </w:rPr>
        <w:t xml:space="preserve">– </w:t>
      </w:r>
      <w:r w:rsidRPr="00252D1A">
        <w:rPr>
          <w:rFonts w:ascii="Calibri" w:hAnsi="Calibri"/>
          <w:bCs/>
          <w:sz w:val="22"/>
          <w:szCs w:val="22"/>
        </w:rPr>
        <w:t>São partes integrantes da presente Ata, independentemente de sua transcrição, o Edital deste pregão eletrônico, seus Anexos e a proposta eletrônica da Fornecedora.</w:t>
      </w:r>
    </w:p>
    <w:p w14:paraId="0BEEABEE" w14:textId="77777777" w:rsidR="00746E60" w:rsidRPr="00252D1A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252D1A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252D1A">
        <w:rPr>
          <w:rFonts w:ascii="Calibri" w:hAnsi="Calibri"/>
          <w:b/>
          <w:sz w:val="22"/>
          <w:szCs w:val="22"/>
        </w:rPr>
        <w:t>CLÁUSULA QUINTA – Do Foro</w:t>
      </w:r>
    </w:p>
    <w:p w14:paraId="3CA72344" w14:textId="56BC7206" w:rsidR="00746E60" w:rsidRDefault="00746E60" w:rsidP="00485AE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252D1A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166F3D2A" w14:textId="77777777" w:rsidR="00486534" w:rsidRPr="00252D1A" w:rsidRDefault="00486534" w:rsidP="00485AE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7300C3CA" w14:textId="15AAB21F" w:rsidR="00746E60" w:rsidRPr="00252D1A" w:rsidRDefault="00354264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C52675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252D1A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Pr="00252D1A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RPr="00252D1A" w:rsidSect="00486534">
          <w:headerReference w:type="default" r:id="rId8"/>
          <w:footerReference w:type="default" r:id="rId9"/>
          <w:type w:val="continuous"/>
          <w:pgSz w:w="11907" w:h="16840" w:code="9"/>
          <w:pgMar w:top="1702" w:right="708" w:bottom="426" w:left="1134" w:header="284" w:footer="567" w:gutter="0"/>
          <w:cols w:space="720"/>
        </w:sectPr>
      </w:pPr>
    </w:p>
    <w:p w14:paraId="27135D21" w14:textId="363FCF7C" w:rsidR="00485AE0" w:rsidRDefault="00485AE0" w:rsidP="00485AE0">
      <w:pPr>
        <w:jc w:val="center"/>
        <w:rPr>
          <w:rFonts w:ascii="Calibri" w:hAnsi="Calibri" w:cs="Calibri"/>
          <w:b/>
        </w:rPr>
      </w:pPr>
    </w:p>
    <w:p w14:paraId="49078723" w14:textId="77777777" w:rsidR="007F58F0" w:rsidRPr="007F58F0" w:rsidRDefault="007F58F0" w:rsidP="00485AE0">
      <w:pPr>
        <w:jc w:val="center"/>
        <w:rPr>
          <w:rFonts w:ascii="Calibri" w:hAnsi="Calibri" w:cs="Calibri"/>
          <w:b/>
        </w:rPr>
      </w:pPr>
    </w:p>
    <w:p w14:paraId="18A42E32" w14:textId="2F7498B6" w:rsidR="00485AE0" w:rsidRPr="007F58F0" w:rsidRDefault="00485AE0" w:rsidP="00486534">
      <w:pPr>
        <w:jc w:val="center"/>
        <w:rPr>
          <w:rFonts w:ascii="Calibri" w:hAnsi="Calibri" w:cs="Calibri"/>
          <w:b/>
          <w:sz w:val="22"/>
        </w:rPr>
      </w:pPr>
      <w:r w:rsidRPr="007F58F0">
        <w:rPr>
          <w:rFonts w:ascii="Calibri" w:hAnsi="Calibri" w:cs="Calibri"/>
          <w:b/>
        </w:rPr>
        <w:t>FUNDAÇÃO UNIVERSIDADE DO ESTADO DE SANTA CATARINA</w:t>
      </w:r>
    </w:p>
    <w:p w14:paraId="6D8CF340" w14:textId="77777777" w:rsidR="00485AE0" w:rsidRPr="0034514C" w:rsidRDefault="00485AE0" w:rsidP="0048653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35CDC34" w14:textId="77777777" w:rsidR="00485AE0" w:rsidRPr="00AE67EB" w:rsidRDefault="00485AE0" w:rsidP="00486534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A49511B" w14:textId="77777777" w:rsidR="00485AE0" w:rsidRDefault="00485AE0" w:rsidP="00486534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1083B639" w14:textId="77777777" w:rsidR="007F58F0" w:rsidRPr="007F58F0" w:rsidRDefault="007F58F0" w:rsidP="00486534">
      <w:pPr>
        <w:ind w:right="27"/>
        <w:jc w:val="center"/>
        <w:rPr>
          <w:rFonts w:ascii="Calibri" w:hAnsi="Calibri" w:cs="Calibri"/>
          <w:iCs/>
          <w:sz w:val="22"/>
        </w:rPr>
      </w:pPr>
    </w:p>
    <w:p w14:paraId="0CA5AC29" w14:textId="3C1DCE42" w:rsidR="007F58F0" w:rsidRPr="007F58F0" w:rsidRDefault="007F58F0" w:rsidP="00486534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7F58F0">
        <w:rPr>
          <w:rFonts w:ascii="Calibri" w:hAnsi="Calibri" w:cs="Calibri"/>
          <w:b/>
          <w:iCs/>
          <w:sz w:val="22"/>
        </w:rPr>
        <w:t>BH Brindes e Serviços Ltda</w:t>
      </w:r>
    </w:p>
    <w:p w14:paraId="3199AA89" w14:textId="02B8F543" w:rsidR="00485AE0" w:rsidRDefault="00485AE0" w:rsidP="0048653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F301692" w14:textId="5E7E7F6F" w:rsidR="00485AE0" w:rsidRPr="00AE67EB" w:rsidRDefault="00485AE0" w:rsidP="00486534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496F14B1" w14:textId="77777777" w:rsidR="00B65BFB" w:rsidRDefault="00B65BFB" w:rsidP="0048653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E4ED90A" w14:textId="77777777" w:rsidR="007F58F0" w:rsidRPr="007F58F0" w:rsidRDefault="007F58F0" w:rsidP="00486534">
      <w:pPr>
        <w:ind w:right="27"/>
        <w:jc w:val="center"/>
        <w:rPr>
          <w:rFonts w:ascii="Calibri" w:hAnsi="Calibri" w:cs="Calibri"/>
          <w:iCs/>
          <w:sz w:val="22"/>
        </w:rPr>
      </w:pPr>
    </w:p>
    <w:p w14:paraId="5A382066" w14:textId="2D7666B6" w:rsidR="007F58F0" w:rsidRDefault="007F58F0" w:rsidP="0048653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7F58F0">
        <w:rPr>
          <w:rFonts w:ascii="Calibri" w:hAnsi="Calibri" w:cs="Calibri"/>
          <w:b/>
          <w:bCs/>
          <w:iCs/>
          <w:sz w:val="22"/>
        </w:rPr>
        <w:t>NACIONAL BRINDES PRESENTES CORPORATIVOS LTDA</w:t>
      </w:r>
    </w:p>
    <w:p w14:paraId="35E13318" w14:textId="3D64AC70" w:rsidR="00B65BFB" w:rsidRDefault="00B65BFB" w:rsidP="0048653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CB0EB66" w14:textId="3CF317BE" w:rsidR="00485AE0" w:rsidRDefault="00B65BFB" w:rsidP="00486534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54E2AC23" w14:textId="16F2ABEF" w:rsidR="007F58F0" w:rsidRDefault="007F58F0" w:rsidP="0048653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4942CFB" w14:textId="77777777" w:rsidR="007F58F0" w:rsidRPr="007F58F0" w:rsidRDefault="007F58F0" w:rsidP="00486534">
      <w:pPr>
        <w:ind w:right="27"/>
        <w:jc w:val="center"/>
        <w:rPr>
          <w:rFonts w:ascii="Calibri" w:hAnsi="Calibri" w:cs="Calibri"/>
          <w:b/>
          <w:bCs/>
          <w:iCs/>
          <w:sz w:val="22"/>
        </w:rPr>
      </w:pPr>
    </w:p>
    <w:p w14:paraId="137C0153" w14:textId="22DF3EF6" w:rsidR="007F58F0" w:rsidRDefault="007F58F0" w:rsidP="00486534">
      <w:pPr>
        <w:ind w:right="27"/>
        <w:jc w:val="center"/>
        <w:rPr>
          <w:rFonts w:ascii="Calibri" w:hAnsi="Calibri" w:cs="Calibri"/>
          <w:b/>
          <w:bCs/>
          <w:iCs/>
          <w:sz w:val="22"/>
        </w:rPr>
      </w:pPr>
      <w:proofErr w:type="spellStart"/>
      <w:r w:rsidRPr="007F58F0">
        <w:rPr>
          <w:rFonts w:ascii="Calibri" w:hAnsi="Calibri" w:cs="Calibri"/>
          <w:b/>
          <w:bCs/>
          <w:iCs/>
          <w:sz w:val="22"/>
        </w:rPr>
        <w:t>Ynov</w:t>
      </w:r>
      <w:proofErr w:type="spellEnd"/>
      <w:r w:rsidRPr="007F58F0">
        <w:rPr>
          <w:rFonts w:ascii="Calibri" w:hAnsi="Calibri" w:cs="Calibri"/>
          <w:b/>
          <w:bCs/>
          <w:iCs/>
          <w:sz w:val="22"/>
        </w:rPr>
        <w:t xml:space="preserve"> Distribuição de Produtos Ltda.</w:t>
      </w:r>
      <w:bookmarkStart w:id="1" w:name="_GoBack"/>
      <w:bookmarkEnd w:id="1"/>
    </w:p>
    <w:p w14:paraId="0FFC8087" w14:textId="76F4415A" w:rsidR="007F58F0" w:rsidRDefault="007F58F0" w:rsidP="0048653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4DB7D21" w14:textId="77777777" w:rsidR="007F58F0" w:rsidRPr="00B65BFB" w:rsidRDefault="007F58F0" w:rsidP="00486534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7276991C" w14:textId="77777777" w:rsidR="007F58F0" w:rsidRPr="00B65BFB" w:rsidRDefault="007F58F0" w:rsidP="00B65BFB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sectPr w:rsidR="007F58F0" w:rsidRPr="00B65BFB" w:rsidSect="00485AE0">
      <w:headerReference w:type="default" r:id="rId10"/>
      <w:footerReference w:type="default" r:id="rId11"/>
      <w:type w:val="continuous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1B1E03" w:rsidRDefault="001B1E03">
      <w:r>
        <w:separator/>
      </w:r>
    </w:p>
  </w:endnote>
  <w:endnote w:type="continuationSeparator" w:id="0">
    <w:p w14:paraId="7E2AAA9C" w14:textId="77777777" w:rsidR="001B1E03" w:rsidRDefault="001B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7C2E559D" w:rsidR="001B1E03" w:rsidRDefault="001B1E03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7015D6">
      <w:rPr>
        <w:sz w:val="14"/>
      </w:rPr>
      <w:t xml:space="preserve">PE </w:t>
    </w:r>
    <w:r w:rsidR="005A45A5" w:rsidRPr="007015D6">
      <w:rPr>
        <w:sz w:val="14"/>
      </w:rPr>
      <w:t>1019</w:t>
    </w:r>
    <w:r w:rsidRPr="007015D6">
      <w:rPr>
        <w:sz w:val="14"/>
      </w:rPr>
      <w:t xml:space="preserve">/2024                                                                                                                                                                                                                                           Página </w:t>
    </w:r>
    <w:r w:rsidRPr="007015D6">
      <w:rPr>
        <w:sz w:val="14"/>
      </w:rPr>
      <w:fldChar w:fldCharType="begin"/>
    </w:r>
    <w:r w:rsidRPr="007015D6">
      <w:rPr>
        <w:sz w:val="14"/>
      </w:rPr>
      <w:instrText xml:space="preserve"> PAGE </w:instrText>
    </w:r>
    <w:r w:rsidRPr="007015D6">
      <w:rPr>
        <w:sz w:val="14"/>
      </w:rPr>
      <w:fldChar w:fldCharType="separate"/>
    </w:r>
    <w:r w:rsidRPr="007015D6">
      <w:rPr>
        <w:noProof/>
        <w:sz w:val="14"/>
      </w:rPr>
      <w:t>16</w:t>
    </w:r>
    <w:r w:rsidRPr="007015D6">
      <w:rPr>
        <w:sz w:val="14"/>
      </w:rPr>
      <w:fldChar w:fldCharType="end"/>
    </w:r>
    <w:r w:rsidRPr="007015D6">
      <w:rPr>
        <w:sz w:val="14"/>
      </w:rPr>
      <w:t xml:space="preserve"> de </w:t>
    </w:r>
    <w:r w:rsidRPr="007015D6">
      <w:rPr>
        <w:sz w:val="14"/>
      </w:rPr>
      <w:fldChar w:fldCharType="begin"/>
    </w:r>
    <w:r w:rsidRPr="007015D6">
      <w:rPr>
        <w:sz w:val="14"/>
      </w:rPr>
      <w:instrText xml:space="preserve"> NUMPAGES \*Arabic </w:instrText>
    </w:r>
    <w:r w:rsidRPr="007015D6">
      <w:rPr>
        <w:sz w:val="14"/>
      </w:rPr>
      <w:fldChar w:fldCharType="separate"/>
    </w:r>
    <w:r w:rsidRPr="007015D6">
      <w:rPr>
        <w:noProof/>
        <w:sz w:val="14"/>
      </w:rPr>
      <w:t>18</w:t>
    </w:r>
    <w:r w:rsidRPr="007015D6"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2C2DB" w14:textId="77777777" w:rsidR="003B5A3B" w:rsidRPr="00562F8F" w:rsidRDefault="00C52675" w:rsidP="00562F8F">
    <w:pPr>
      <w:pStyle w:val="Rodap"/>
      <w:jc w:val="right"/>
    </w:pPr>
    <w:r>
      <w:rPr>
        <w:sz w:val="14"/>
      </w:rPr>
      <w:t>P</w:t>
    </w:r>
    <w:r w:rsidR="003B5A3B">
      <w:rPr>
        <w:sz w:val="14"/>
      </w:rPr>
      <w:t xml:space="preserve">ágina </w:t>
    </w:r>
    <w:r w:rsidR="003B5A3B">
      <w:rPr>
        <w:sz w:val="14"/>
      </w:rPr>
      <w:fldChar w:fldCharType="begin"/>
    </w:r>
    <w:r w:rsidR="003B5A3B">
      <w:rPr>
        <w:sz w:val="14"/>
      </w:rPr>
      <w:instrText xml:space="preserve"> PAGE </w:instrText>
    </w:r>
    <w:r w:rsidR="003B5A3B">
      <w:rPr>
        <w:sz w:val="14"/>
      </w:rPr>
      <w:fldChar w:fldCharType="separate"/>
    </w:r>
    <w:r w:rsidR="003B5A3B">
      <w:rPr>
        <w:sz w:val="14"/>
      </w:rPr>
      <w:t>17</w:t>
    </w:r>
    <w:r w:rsidR="003B5A3B">
      <w:rPr>
        <w:sz w:val="14"/>
      </w:rPr>
      <w:fldChar w:fldCharType="end"/>
    </w:r>
    <w:r w:rsidR="003B5A3B">
      <w:rPr>
        <w:sz w:val="14"/>
      </w:rPr>
      <w:t xml:space="preserve"> de </w:t>
    </w:r>
    <w:r w:rsidR="003B5A3B">
      <w:rPr>
        <w:sz w:val="14"/>
      </w:rPr>
      <w:fldChar w:fldCharType="begin"/>
    </w:r>
    <w:r w:rsidR="003B5A3B">
      <w:rPr>
        <w:sz w:val="14"/>
      </w:rPr>
      <w:instrText xml:space="preserve"> NUMPAGES \*Arabic </w:instrText>
    </w:r>
    <w:r w:rsidR="003B5A3B">
      <w:rPr>
        <w:sz w:val="14"/>
      </w:rPr>
      <w:fldChar w:fldCharType="separate"/>
    </w:r>
    <w:r w:rsidR="003B5A3B">
      <w:rPr>
        <w:sz w:val="14"/>
      </w:rPr>
      <w:t>19</w:t>
    </w:r>
    <w:r w:rsidR="003B5A3B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1B1E03" w:rsidRDefault="001B1E03">
      <w:r>
        <w:separator/>
      </w:r>
    </w:p>
  </w:footnote>
  <w:footnote w:type="continuationSeparator" w:id="0">
    <w:p w14:paraId="18331152" w14:textId="77777777" w:rsidR="001B1E03" w:rsidRDefault="001B1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1B1E03" w:rsidRDefault="001B1E03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2F4DCCF4">
          <wp:extent cx="1533525" cy="560832"/>
          <wp:effectExtent l="0" t="0" r="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420" cy="563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1B1E03" w:rsidRPr="006A59DF" w:rsidRDefault="001B1E03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EBFD9" w14:textId="77777777" w:rsidR="00953B7B" w:rsidRDefault="003B5A3B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4C66A79B" wp14:editId="1938B496">
          <wp:extent cx="1295400" cy="438150"/>
          <wp:effectExtent l="0" t="0" r="0" b="0"/>
          <wp:docPr id="4" name="Imagem 4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72B562" w14:textId="77777777" w:rsidR="00953B7B" w:rsidRDefault="00354264" w:rsidP="00FA48CA">
    <w:pPr>
      <w:ind w:left="567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E7401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1E03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2D1A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448D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0271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4FAF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564DC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5AE0"/>
    <w:rsid w:val="004861EB"/>
    <w:rsid w:val="00486534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286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45A5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3D6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5D6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4436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8F0"/>
    <w:rsid w:val="007F5F44"/>
    <w:rsid w:val="007F6A57"/>
    <w:rsid w:val="00803FF1"/>
    <w:rsid w:val="008047F1"/>
    <w:rsid w:val="00806C77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6EE5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56B3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5F36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2A39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77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5BFB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675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3C05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4474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DF33E0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823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39E1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  <w:rsid w:val="00F9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00431-8E5E-4306-B19D-443B34C14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2</Pages>
  <Words>468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2995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96</cp:revision>
  <cp:lastPrinted>2024-09-30T18:52:00Z</cp:lastPrinted>
  <dcterms:created xsi:type="dcterms:W3CDTF">2020-05-14T18:48:00Z</dcterms:created>
  <dcterms:modified xsi:type="dcterms:W3CDTF">2024-09-30T18:52:00Z</dcterms:modified>
</cp:coreProperties>
</file>